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76285BD0" w:rsidR="005A442B" w:rsidRPr="005A442B"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E75993">
        <w:rPr>
          <w:rFonts w:cs="Calibri"/>
          <w:b/>
          <w:caps/>
          <w:kern w:val="28"/>
        </w:rPr>
        <w:t>G</w:t>
      </w:r>
      <w:r w:rsidRPr="005A442B">
        <w:rPr>
          <w:rFonts w:cs="Calibri"/>
          <w:b/>
          <w:caps/>
          <w:kern w:val="28"/>
        </w:rPr>
        <w:t>Z/</w:t>
      </w:r>
      <w:r w:rsidR="003A0086">
        <w:rPr>
          <w:rFonts w:cs="Calibri"/>
          <w:b/>
          <w:caps/>
          <w:kern w:val="28"/>
        </w:rPr>
        <w:t>00160</w:t>
      </w:r>
      <w:r w:rsidRPr="005A442B">
        <w:rPr>
          <w:rFonts w:cs="Calibri"/>
          <w:b/>
          <w:caps/>
          <w:kern w:val="28"/>
        </w:rPr>
        <w:t>/</w:t>
      </w:r>
      <w:r w:rsidR="008344EA" w:rsidRPr="005A442B">
        <w:rPr>
          <w:rFonts w:cs="Calibri"/>
          <w:b/>
          <w:caps/>
          <w:kern w:val="28"/>
        </w:rPr>
        <w:t>202</w:t>
      </w:r>
      <w:r w:rsidR="003A0086">
        <w:rPr>
          <w:rFonts w:cs="Calibri"/>
          <w:b/>
          <w:caps/>
          <w:kern w:val="28"/>
        </w:rPr>
        <w:t>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4AFF820B"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424FF0" w:rsidRPr="00424FF0">
        <w:rPr>
          <w:rFonts w:asciiTheme="minorHAnsi" w:hAnsiTheme="minorHAnsi" w:cstheme="minorHAnsi"/>
          <w:b/>
          <w:i/>
          <w:sz w:val="22"/>
          <w:szCs w:val="18"/>
        </w:rPr>
        <w:t>Przyłączenie nowych odbiorców na terenie RE Krosno w formie pakietów nr 7</w:t>
      </w:r>
      <w:r w:rsidR="00E75993">
        <w:rPr>
          <w:rFonts w:asciiTheme="minorHAnsi" w:hAnsiTheme="minorHAnsi" w:cstheme="minorHAnsi"/>
          <w:b/>
          <w:i/>
          <w:sz w:val="22"/>
          <w:szCs w:val="18"/>
        </w:rPr>
        <w:t>7</w:t>
      </w:r>
      <w:r w:rsidR="00424FF0" w:rsidRPr="00424FF0">
        <w:rPr>
          <w:rFonts w:asciiTheme="minorHAnsi" w:hAnsiTheme="minorHAnsi" w:cstheme="minorHAnsi"/>
          <w:b/>
          <w:i/>
          <w:sz w:val="22"/>
          <w:szCs w:val="18"/>
        </w:rPr>
        <w:t xml:space="preserve"> – </w:t>
      </w:r>
      <w:r w:rsidR="00E75993">
        <w:rPr>
          <w:rFonts w:asciiTheme="minorHAnsi" w:hAnsiTheme="minorHAnsi" w:cstheme="minorHAnsi"/>
          <w:b/>
          <w:i/>
          <w:sz w:val="22"/>
          <w:szCs w:val="18"/>
        </w:rPr>
        <w:t>8</w:t>
      </w:r>
      <w:r w:rsidR="00424FF0" w:rsidRPr="00424FF0">
        <w:rPr>
          <w:rFonts w:asciiTheme="minorHAnsi" w:hAnsiTheme="minorHAnsi" w:cstheme="minorHAnsi"/>
          <w:b/>
          <w:i/>
          <w:sz w:val="22"/>
          <w:szCs w:val="18"/>
        </w:rPr>
        <w:t xml:space="preserve"> części – 1</w:t>
      </w:r>
      <w:r w:rsidR="00E75993">
        <w:rPr>
          <w:rFonts w:asciiTheme="minorHAnsi" w:hAnsiTheme="minorHAnsi" w:cstheme="minorHAnsi"/>
          <w:b/>
          <w:i/>
          <w:sz w:val="22"/>
          <w:szCs w:val="18"/>
        </w:rPr>
        <w:t>04</w:t>
      </w:r>
      <w:r w:rsidR="00424FF0" w:rsidRPr="00424FF0">
        <w:rPr>
          <w:rFonts w:asciiTheme="minorHAnsi" w:hAnsiTheme="minorHAnsi" w:cstheme="minorHAnsi"/>
          <w:b/>
          <w:i/>
          <w:sz w:val="22"/>
          <w:szCs w:val="18"/>
        </w:rPr>
        <w:t xml:space="preserve"> pozycj</w:t>
      </w:r>
      <w:r w:rsidR="00E75993">
        <w:rPr>
          <w:rFonts w:asciiTheme="minorHAnsi" w:hAnsiTheme="minorHAnsi" w:cstheme="minorHAnsi"/>
          <w:b/>
          <w:i/>
          <w:sz w:val="22"/>
          <w:szCs w:val="18"/>
        </w:rPr>
        <w:t>e</w:t>
      </w:r>
      <w:r w:rsidRPr="005A442B">
        <w:rPr>
          <w:rFonts w:ascii="Calibri" w:hAnsi="Calibri" w:cs="Arial"/>
          <w:snapToGrid w:val="0"/>
          <w:color w:val="000000"/>
          <w:sz w:val="22"/>
          <w:szCs w:val="22"/>
        </w:rPr>
        <w:t>”</w:t>
      </w:r>
    </w:p>
    <w:p w14:paraId="77422C59" w14:textId="77777777" w:rsidR="009E5DB8" w:rsidRPr="00E3006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9E5DB8" w:rsidRPr="00D21208" w14:paraId="13F90B9D"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11222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112220">
        <w:trPr>
          <w:trHeight w:val="532"/>
        </w:trPr>
        <w:tc>
          <w:tcPr>
            <w:tcW w:w="1980" w:type="dxa"/>
            <w:vMerge w:val="restart"/>
            <w:vAlign w:val="center"/>
          </w:tcPr>
          <w:p w14:paraId="543F46D9" w14:textId="77777777" w:rsidR="009E5DB8" w:rsidRPr="00451C10" w:rsidRDefault="009E5DB8" w:rsidP="0011222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77777777" w:rsidR="009E5DB8" w:rsidRPr="00451C10" w:rsidRDefault="009E5DB8" w:rsidP="0011222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9E5DB8" w:rsidRPr="00D21208" w14:paraId="7B44ECA0" w14:textId="77777777" w:rsidTr="00112220">
        <w:trPr>
          <w:trHeight w:val="183"/>
        </w:trPr>
        <w:tc>
          <w:tcPr>
            <w:tcW w:w="1980" w:type="dxa"/>
            <w:vMerge/>
            <w:vAlign w:val="center"/>
          </w:tcPr>
          <w:p w14:paraId="36607741"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112220">
        <w:trPr>
          <w:trHeight w:val="77"/>
        </w:trPr>
        <w:tc>
          <w:tcPr>
            <w:tcW w:w="1980" w:type="dxa"/>
            <w:vMerge/>
            <w:vAlign w:val="center"/>
          </w:tcPr>
          <w:p w14:paraId="1E36B189"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77777777" w:rsidR="009E5DB8" w:rsidRDefault="009E5DB8" w:rsidP="009E5DB8">
      <w:pPr>
        <w:pStyle w:val="Akapitzlist"/>
        <w:numPr>
          <w:ilvl w:val="5"/>
          <w:numId w:val="50"/>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 xml:space="preserve">OSOBY </w:t>
      </w:r>
      <w:r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9E5DB8" w:rsidRPr="00B126F2" w14:paraId="40294F8C" w14:textId="77777777" w:rsidTr="00112220">
        <w:tc>
          <w:tcPr>
            <w:tcW w:w="1970" w:type="dxa"/>
            <w:shd w:val="clear" w:color="auto" w:fill="DBE5F1" w:themeFill="accent1" w:themeFillTint="33"/>
            <w:vAlign w:val="center"/>
          </w:tcPr>
          <w:p w14:paraId="7DF16DDC"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32108E2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58695344" w14:textId="77777777" w:rsidTr="00112220">
        <w:tc>
          <w:tcPr>
            <w:tcW w:w="1970" w:type="dxa"/>
            <w:shd w:val="clear" w:color="auto" w:fill="DBE5F1" w:themeFill="accent1" w:themeFillTint="33"/>
            <w:vAlign w:val="center"/>
          </w:tcPr>
          <w:p w14:paraId="0BDD733F"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499AF30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02B6B044" w14:textId="77777777" w:rsidTr="00112220">
        <w:tc>
          <w:tcPr>
            <w:tcW w:w="1970" w:type="dxa"/>
            <w:shd w:val="clear" w:color="auto" w:fill="DBE5F1" w:themeFill="accent1" w:themeFillTint="33"/>
            <w:vAlign w:val="center"/>
          </w:tcPr>
          <w:p w14:paraId="5BAC32BD" w14:textId="77777777" w:rsidR="009E5DB8" w:rsidRPr="00090541" w:rsidRDefault="009E5DB8" w:rsidP="0011222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78237118"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1C4C9616" w14:textId="77777777" w:rsidTr="00112220">
        <w:tc>
          <w:tcPr>
            <w:tcW w:w="1970" w:type="dxa"/>
            <w:shd w:val="clear" w:color="auto" w:fill="DBE5F1" w:themeFill="accent1" w:themeFillTint="33"/>
            <w:vAlign w:val="center"/>
          </w:tcPr>
          <w:p w14:paraId="3594CEA3" w14:textId="77777777" w:rsidR="009E5DB8" w:rsidRPr="00090541" w:rsidRDefault="009E5DB8" w:rsidP="00112220">
            <w:pPr>
              <w:spacing w:before="20" w:after="20"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28C803F5" w14:textId="77777777" w:rsidR="009E5DB8" w:rsidRPr="004E09B0" w:rsidRDefault="009E5DB8" w:rsidP="00112220">
            <w:pPr>
              <w:spacing w:before="20" w:after="2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4658E263" w:rsidR="00742C11" w:rsidRPr="00E65ACF" w:rsidRDefault="00742C11" w:rsidP="00E65ACF">
      <w:pPr>
        <w:numPr>
          <w:ilvl w:val="0"/>
          <w:numId w:val="51"/>
        </w:numPr>
        <w:spacing w:before="100" w:beforeAutospacing="1" w:after="100" w:afterAutospacing="1" w:line="240" w:lineRule="auto"/>
        <w:ind w:left="284" w:hanging="284"/>
        <w:contextualSpacing/>
        <w:rPr>
          <w:rFonts w:cs="Calibri"/>
          <w:b/>
        </w:rPr>
      </w:pPr>
      <w:r w:rsidRPr="00742C11">
        <w:rPr>
          <w:rFonts w:cs="Calibri"/>
          <w:b/>
        </w:rPr>
        <w:t xml:space="preserve">Część nr </w:t>
      </w:r>
      <w:r w:rsidR="000F2896">
        <w:rPr>
          <w:rFonts w:cs="Calibri"/>
          <w:b/>
        </w:rPr>
        <w:t>7</w:t>
      </w:r>
      <w:r w:rsidR="00E65ACF">
        <w:rPr>
          <w:rFonts w:cs="Calibri"/>
          <w:b/>
        </w:rPr>
        <w:t xml:space="preserve">: </w:t>
      </w:r>
      <w:r w:rsidR="000F2896" w:rsidRPr="000F2896">
        <w:rPr>
          <w:b/>
          <w:bCs/>
          <w:iCs/>
          <w:color w:val="000000"/>
          <w:szCs w:val="22"/>
        </w:rPr>
        <w:t>Budowa 11 przyłączy kablowych nN na terenie RE Krosno: Przedmieście Czudeckie, Babica, Wyżne, Pstrągowa, Czudec, Gwoźnica Górna, Lutcza, Połomia</w:t>
      </w:r>
    </w:p>
    <w:p w14:paraId="121A4099" w14:textId="77777777" w:rsidR="00E65ACF" w:rsidRPr="00742C11" w:rsidRDefault="00E65ACF" w:rsidP="00E65ACF">
      <w:pPr>
        <w:spacing w:before="100" w:beforeAutospacing="1" w:after="100" w:afterAutospacing="1" w:line="240" w:lineRule="auto"/>
        <w:ind w:left="284"/>
        <w:contextualSpacing/>
        <w:rPr>
          <w:rFonts w:cs="Calibri"/>
          <w:b/>
        </w:rPr>
      </w:pPr>
    </w:p>
    <w:p w14:paraId="776CB253" w14:textId="7D47483F" w:rsidR="00742C11" w:rsidRPr="00742C11" w:rsidRDefault="00742C11" w:rsidP="00E65ACF">
      <w:pPr>
        <w:tabs>
          <w:tab w:val="right" w:leader="dot" w:pos="3828"/>
          <w:tab w:val="left" w:pos="3969"/>
          <w:tab w:val="right" w:leader="dot" w:pos="9497"/>
        </w:tabs>
        <w:spacing w:before="120" w:after="100" w:afterAutospacing="1" w:line="360" w:lineRule="auto"/>
        <w:ind w:left="709" w:hanging="425"/>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lastRenderedPageBreak/>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3EC2FB9F"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38449B9D" w:rsidR="00CF4476" w:rsidRPr="00842D63" w:rsidRDefault="003A0086"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3A0086"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3A0086"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31C4A03" w14:textId="49D69413" w:rsidR="00FE51E7" w:rsidRPr="00CF4476" w:rsidRDefault="003A0086" w:rsidP="00044E7F">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footerReference w:type="default" r:id="rId15"/>
      <w:headerReference w:type="first" r:id="rId16"/>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0A2FA" w14:textId="77777777" w:rsidR="008A71E4" w:rsidRDefault="008A71E4" w:rsidP="004A302B">
      <w:pPr>
        <w:spacing w:line="240" w:lineRule="auto"/>
      </w:pPr>
      <w:r>
        <w:separator/>
      </w:r>
    </w:p>
  </w:endnote>
  <w:endnote w:type="continuationSeparator" w:id="0">
    <w:p w14:paraId="3DE780EF" w14:textId="77777777" w:rsidR="008A71E4" w:rsidRDefault="008A71E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5B7FFE0"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5D2A99">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5D2A99">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3FFB7" w14:textId="77777777" w:rsidR="008A71E4" w:rsidRDefault="008A71E4" w:rsidP="004A302B">
      <w:pPr>
        <w:spacing w:line="240" w:lineRule="auto"/>
      </w:pPr>
      <w:r>
        <w:separator/>
      </w:r>
    </w:p>
  </w:footnote>
  <w:footnote w:type="continuationSeparator" w:id="0">
    <w:p w14:paraId="081A8C82" w14:textId="77777777" w:rsidR="008A71E4" w:rsidRDefault="008A71E4"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4E7BA1CD" w:rsidR="00BB4FE7" w:rsidRPr="005A442B" w:rsidRDefault="00E75993" w:rsidP="00E75993">
    <w:pPr>
      <w:pStyle w:val="Nagwek"/>
      <w:tabs>
        <w:tab w:val="left" w:pos="2580"/>
        <w:tab w:val="left" w:pos="2985"/>
      </w:tabs>
      <w:spacing w:after="120"/>
      <w:jc w:val="left"/>
      <w:rPr>
        <w:b/>
        <w:bCs/>
        <w:color w:val="17406D"/>
        <w:sz w:val="16"/>
        <w:szCs w:val="16"/>
      </w:rPr>
    </w:pPr>
    <w:r>
      <w:rPr>
        <w:noProof/>
      </w:rPr>
      <w:drawing>
        <wp:inline distT="0" distB="0" distL="0" distR="0" wp14:anchorId="77FB1AB3" wp14:editId="773C2E13">
          <wp:extent cx="752475" cy="590550"/>
          <wp:effectExtent l="0" t="0" r="9525"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979723213">
    <w:abstractNumId w:val="25"/>
  </w:num>
  <w:num w:numId="2" w16cid:durableId="2095780455">
    <w:abstractNumId w:val="10"/>
  </w:num>
  <w:num w:numId="3" w16cid:durableId="975181739">
    <w:abstractNumId w:val="4"/>
  </w:num>
  <w:num w:numId="4" w16cid:durableId="347147144">
    <w:abstractNumId w:val="44"/>
  </w:num>
  <w:num w:numId="5" w16cid:durableId="1992558683">
    <w:abstractNumId w:val="22"/>
  </w:num>
  <w:num w:numId="6" w16cid:durableId="332033659">
    <w:abstractNumId w:val="16"/>
  </w:num>
  <w:num w:numId="7" w16cid:durableId="1957832186">
    <w:abstractNumId w:val="32"/>
  </w:num>
  <w:num w:numId="8" w16cid:durableId="381255154">
    <w:abstractNumId w:val="53"/>
  </w:num>
  <w:num w:numId="9" w16cid:durableId="902987218">
    <w:abstractNumId w:val="14"/>
  </w:num>
  <w:num w:numId="10" w16cid:durableId="1018773648">
    <w:abstractNumId w:val="39"/>
  </w:num>
  <w:num w:numId="11" w16cid:durableId="1301571238">
    <w:abstractNumId w:val="27"/>
  </w:num>
  <w:num w:numId="12" w16cid:durableId="1017195131">
    <w:abstractNumId w:val="21"/>
  </w:num>
  <w:num w:numId="13" w16cid:durableId="1094745187">
    <w:abstractNumId w:val="11"/>
  </w:num>
  <w:num w:numId="14" w16cid:durableId="470680598">
    <w:abstractNumId w:val="30"/>
  </w:num>
  <w:num w:numId="15" w16cid:durableId="1621689393">
    <w:abstractNumId w:val="42"/>
  </w:num>
  <w:num w:numId="16" w16cid:durableId="594363399">
    <w:abstractNumId w:val="38"/>
  </w:num>
  <w:num w:numId="17" w16cid:durableId="362364150">
    <w:abstractNumId w:val="54"/>
  </w:num>
  <w:num w:numId="18" w16cid:durableId="325862626">
    <w:abstractNumId w:val="19"/>
  </w:num>
  <w:num w:numId="19" w16cid:durableId="1229801143">
    <w:abstractNumId w:val="6"/>
  </w:num>
  <w:num w:numId="20" w16cid:durableId="148519717">
    <w:abstractNumId w:val="35"/>
  </w:num>
  <w:num w:numId="21" w16cid:durableId="169404030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55021358">
    <w:abstractNumId w:val="8"/>
  </w:num>
  <w:num w:numId="23" w16cid:durableId="1029182561">
    <w:abstractNumId w:val="56"/>
  </w:num>
  <w:num w:numId="24" w16cid:durableId="135218704">
    <w:abstractNumId w:val="9"/>
  </w:num>
  <w:num w:numId="25" w16cid:durableId="2090344110">
    <w:abstractNumId w:val="23"/>
  </w:num>
  <w:num w:numId="26" w16cid:durableId="407307017">
    <w:abstractNumId w:val="15"/>
  </w:num>
  <w:num w:numId="27" w16cid:durableId="1992051245">
    <w:abstractNumId w:val="26"/>
  </w:num>
  <w:num w:numId="28" w16cid:durableId="1953196990">
    <w:abstractNumId w:val="7"/>
  </w:num>
  <w:num w:numId="29" w16cid:durableId="784158575">
    <w:abstractNumId w:val="24"/>
  </w:num>
  <w:num w:numId="30" w16cid:durableId="531307278">
    <w:abstractNumId w:val="33"/>
  </w:num>
  <w:num w:numId="31" w16cid:durableId="1597204536">
    <w:abstractNumId w:val="31"/>
  </w:num>
  <w:num w:numId="32" w16cid:durableId="1778404339">
    <w:abstractNumId w:val="37"/>
  </w:num>
  <w:num w:numId="33" w16cid:durableId="1104761396">
    <w:abstractNumId w:val="41"/>
  </w:num>
  <w:num w:numId="34" w16cid:durableId="1265579067">
    <w:abstractNumId w:val="17"/>
  </w:num>
  <w:num w:numId="35" w16cid:durableId="953486422">
    <w:abstractNumId w:val="20"/>
  </w:num>
  <w:num w:numId="36" w16cid:durableId="451873737">
    <w:abstractNumId w:val="3"/>
  </w:num>
  <w:num w:numId="37" w16cid:durableId="1621643584">
    <w:abstractNumId w:val="50"/>
  </w:num>
  <w:num w:numId="38" w16cid:durableId="1242446659">
    <w:abstractNumId w:val="46"/>
  </w:num>
  <w:num w:numId="39" w16cid:durableId="804741727">
    <w:abstractNumId w:val="55"/>
  </w:num>
  <w:num w:numId="40" w16cid:durableId="1009867253">
    <w:abstractNumId w:val="45"/>
  </w:num>
  <w:num w:numId="41" w16cid:durableId="2013411906">
    <w:abstractNumId w:val="36"/>
  </w:num>
  <w:num w:numId="42" w16cid:durableId="1328678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2474561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1297600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18533432">
    <w:abstractNumId w:val="52"/>
  </w:num>
  <w:num w:numId="46" w16cid:durableId="1863129840">
    <w:abstractNumId w:val="49"/>
  </w:num>
  <w:num w:numId="47" w16cid:durableId="1295983477">
    <w:abstractNumId w:val="47"/>
  </w:num>
  <w:num w:numId="48" w16cid:durableId="1084690024">
    <w:abstractNumId w:val="51"/>
  </w:num>
  <w:num w:numId="49" w16cid:durableId="2050956892">
    <w:abstractNumId w:val="29"/>
  </w:num>
  <w:num w:numId="50" w16cid:durableId="179011026">
    <w:abstractNumId w:val="40"/>
  </w:num>
  <w:num w:numId="51" w16cid:durableId="1575973667">
    <w:abstractNumId w:val="43"/>
  </w:num>
  <w:num w:numId="52" w16cid:durableId="119014778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415053981">
    <w:abstractNumId w:val="18"/>
  </w:num>
  <w:num w:numId="54" w16cid:durableId="191112396">
    <w:abstractNumId w:val="48"/>
  </w:num>
  <w:num w:numId="55" w16cid:durableId="511578141">
    <w:abstractNumId w:val="28"/>
  </w:num>
  <w:num w:numId="56" w16cid:durableId="1135946669">
    <w:abstractNumId w:val="34"/>
  </w:num>
  <w:num w:numId="57" w16cid:durableId="1773743410">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E7F"/>
    <w:rsid w:val="00044F7C"/>
    <w:rsid w:val="00046549"/>
    <w:rsid w:val="00046D7B"/>
    <w:rsid w:val="00047E9F"/>
    <w:rsid w:val="00050E52"/>
    <w:rsid w:val="00051197"/>
    <w:rsid w:val="000518A3"/>
    <w:rsid w:val="000532AE"/>
    <w:rsid w:val="00055178"/>
    <w:rsid w:val="00056DB4"/>
    <w:rsid w:val="00057E00"/>
    <w:rsid w:val="00062C54"/>
    <w:rsid w:val="00063E7D"/>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289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083"/>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D37"/>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2BB9"/>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5613"/>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086"/>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3DF"/>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4FF0"/>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2A99"/>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5F4F14"/>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16BF"/>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1677"/>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97A"/>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6F2F"/>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3325"/>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2154"/>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3776"/>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5ACF"/>
    <w:rsid w:val="00E67204"/>
    <w:rsid w:val="00E7019F"/>
    <w:rsid w:val="00E70CF4"/>
    <w:rsid w:val="00E72C6A"/>
    <w:rsid w:val="00E72D69"/>
    <w:rsid w:val="00E731A1"/>
    <w:rsid w:val="00E75993"/>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 - część 7.docx</dmsv2BaseFileName>
    <dmsv2BaseDisplayName xmlns="http://schemas.microsoft.com/sharepoint/v3">Załącznik nr 4 - Formularz oferty - część 7</dmsv2BaseDisplayName>
    <dmsv2SWPP2ObjectNumber xmlns="http://schemas.microsoft.com/sharepoint/v3" xsi:nil="true"/>
    <dmsv2SWPP2SumMD5 xmlns="http://schemas.microsoft.com/sharepoint/v3">5f810b688fea181729895e4a82d360ce</dmsv2SWPP2SumMD5>
    <dmsv2BaseMoved xmlns="http://schemas.microsoft.com/sharepoint/v3">false</dmsv2BaseMoved>
    <dmsv2BaseIsSensitive xmlns="http://schemas.microsoft.com/sharepoint/v3">true</dmsv2BaseIsSensitive>
    <dmsv2SWPP2IDSWPP2 xmlns="http://schemas.microsoft.com/sharepoint/v3">701811</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23990412</dmsv2BaseClientSystemDocumentID>
    <dmsv2BaseModifiedByID xmlns="http://schemas.microsoft.com/sharepoint/v3">10102636</dmsv2BaseModifiedByID>
    <dmsv2BaseCreatedByID xmlns="http://schemas.microsoft.com/sharepoint/v3">10102636</dmsv2BaseCreatedByID>
    <dmsv2SWPP2ObjectDepartment xmlns="http://schemas.microsoft.com/sharepoint/v3">00000001000700030000000h000000000000</dmsv2SWPP2ObjectDepartment>
    <dmsv2SWPP2ObjectName xmlns="http://schemas.microsoft.com/sharepoint/v3">Wniosek</dmsv2SWPP2ObjectName>
    <_dlc_DocId xmlns="a19cb1c7-c5c7-46d4-85ae-d83685407bba">JEUP5JKVCYQC-1133723987-8010</_dlc_DocId>
    <_dlc_DocIdUrl xmlns="a19cb1c7-c5c7-46d4-85ae-d83685407bba">
      <Url>https://swpp2.dms.gkpge.pl/sites/41/_layouts/15/DocIdRedir.aspx?ID=JEUP5JKVCYQC-1133723987-8010</Url>
      <Description>JEUP5JKVCYQC-1133723987-8010</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1F651342-978D-4665-B4F9-47AEBE43EE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61374C-F8CF-4098-AD0D-E9CCD5E029A4}">
  <ds:schemaRefs>
    <ds:schemaRef ds:uri="http://schemas.openxmlformats.org/officeDocument/2006/bibliography"/>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E22A05FC-2168-42B4-A6A3-4ED15DA27FA9}">
  <ds:schemaRefs>
    <ds:schemaRef ds:uri="http://schemas.microsoft.com/sharepoint/events"/>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1180</Words>
  <Characters>7082</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Typrowicz Rafał [PGE Dystr. O.Rzeszów]</cp:lastModifiedBy>
  <cp:revision>3</cp:revision>
  <cp:lastPrinted>2020-02-27T07:25:00Z</cp:lastPrinted>
  <dcterms:created xsi:type="dcterms:W3CDTF">2025-10-27T07:32:00Z</dcterms:created>
  <dcterms:modified xsi:type="dcterms:W3CDTF">2026-01-23T10:55:00Z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e26b12bf-2820-4925-8285-7cd9a5a715c9</vt:lpwstr>
  </property>
</Properties>
</file>